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3333BEF4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4314E3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</w:t>
      </w:r>
      <w:r w:rsidR="00F861F6">
        <w:rPr>
          <w:rFonts w:ascii="Arial" w:hAnsi="Arial" w:cs="Arial"/>
          <w:sz w:val="22"/>
          <w:szCs w:val="22"/>
          <w:lang w:val="pl-PL"/>
        </w:rPr>
        <w:t> </w:t>
      </w:r>
      <w:r w:rsidR="002B2DC6">
        <w:rPr>
          <w:rFonts w:ascii="Arial" w:hAnsi="Arial" w:cs="Arial"/>
          <w:sz w:val="22"/>
          <w:szCs w:val="22"/>
          <w:lang w:val="pl-PL"/>
        </w:rPr>
        <w:t xml:space="preserve">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E09671" w14:textId="77777777" w:rsidR="00596F99" w:rsidRDefault="00596F99" w:rsidP="00596F9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81BCC">
        <w:rPr>
          <w:rFonts w:ascii="Arial" w:hAnsi="Arial" w:cs="Arial"/>
          <w:b/>
          <w:bCs/>
          <w:sz w:val="22"/>
          <w:szCs w:val="22"/>
        </w:rPr>
        <w:t xml:space="preserve">Analiza i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opracowanie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koncepcji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rozwoju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układu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powiatu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mieleckiego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>:</w:t>
      </w:r>
    </w:p>
    <w:p w14:paraId="4FF86011" w14:textId="77777777" w:rsidR="00596F99" w:rsidRPr="00A81BCC" w:rsidRDefault="00596F99" w:rsidP="00596F99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68A3F20" w14:textId="77777777" w:rsidR="00596F99" w:rsidRPr="00A81BCC" w:rsidRDefault="00596F99" w:rsidP="00596F99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81BCC">
        <w:rPr>
          <w:rFonts w:ascii="Arial" w:hAnsi="Arial" w:cs="Arial"/>
          <w:b/>
          <w:bCs/>
          <w:sz w:val="22"/>
          <w:szCs w:val="22"/>
        </w:rPr>
        <w:t>Zadanie</w:t>
      </w:r>
      <w:proofErr w:type="spellEnd"/>
      <w:r w:rsidRPr="00A81BCC">
        <w:rPr>
          <w:rFonts w:ascii="Arial" w:hAnsi="Arial" w:cs="Arial"/>
          <w:b/>
          <w:bCs/>
          <w:sz w:val="22"/>
          <w:szCs w:val="22"/>
        </w:rPr>
        <w:t xml:space="preserve">  nr … : ………………………………………………………….…..,</w:t>
      </w:r>
    </w:p>
    <w:p w14:paraId="7E5918E0" w14:textId="4E4D171D" w:rsidR="006A0A40" w:rsidRDefault="00596F99" w:rsidP="00596F9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sz w:val="22"/>
          <w:szCs w:val="22"/>
        </w:rPr>
      </w:pPr>
      <w:r w:rsidRPr="00A81BCC">
        <w:rPr>
          <w:rFonts w:ascii="Arial" w:hAnsi="Arial" w:cs="Arial"/>
          <w:sz w:val="22"/>
          <w:szCs w:val="22"/>
        </w:rPr>
        <w:t>(</w:t>
      </w:r>
      <w:proofErr w:type="spellStart"/>
      <w:r w:rsidRPr="00A81BCC">
        <w:rPr>
          <w:rFonts w:ascii="Arial" w:hAnsi="Arial" w:cs="Arial"/>
          <w:sz w:val="22"/>
          <w:szCs w:val="22"/>
        </w:rPr>
        <w:t>należy</w:t>
      </w:r>
      <w:proofErr w:type="spellEnd"/>
      <w:r w:rsidRPr="00A81B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sz w:val="22"/>
          <w:szCs w:val="22"/>
        </w:rPr>
        <w:t>wpisać</w:t>
      </w:r>
      <w:proofErr w:type="spellEnd"/>
      <w:r w:rsidRPr="00A81B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sz w:val="22"/>
          <w:szCs w:val="22"/>
        </w:rPr>
        <w:t>numer</w:t>
      </w:r>
      <w:proofErr w:type="spellEnd"/>
      <w:r w:rsidRPr="00A81BCC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A81BCC">
        <w:rPr>
          <w:rFonts w:ascii="Arial" w:hAnsi="Arial" w:cs="Arial"/>
          <w:sz w:val="22"/>
          <w:szCs w:val="22"/>
        </w:rPr>
        <w:t>nazwę</w:t>
      </w:r>
      <w:proofErr w:type="spellEnd"/>
      <w:r w:rsidRPr="00A81BC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1BCC">
        <w:rPr>
          <w:rFonts w:ascii="Arial" w:hAnsi="Arial" w:cs="Arial"/>
          <w:sz w:val="22"/>
          <w:szCs w:val="22"/>
        </w:rPr>
        <w:t>zadania</w:t>
      </w:r>
      <w:proofErr w:type="spellEnd"/>
      <w:r w:rsidRPr="00A81BCC">
        <w:rPr>
          <w:rFonts w:ascii="Arial" w:hAnsi="Arial" w:cs="Arial"/>
          <w:sz w:val="22"/>
          <w:szCs w:val="22"/>
        </w:rPr>
        <w:t>)</w:t>
      </w:r>
    </w:p>
    <w:p w14:paraId="62541240" w14:textId="77777777" w:rsidR="00596F99" w:rsidRPr="00584D44" w:rsidRDefault="00596F99" w:rsidP="00596F99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BB4DF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15085" w14:textId="77777777" w:rsidR="00DD5117" w:rsidRDefault="00DD5117" w:rsidP="00AC1A4B">
      <w:r>
        <w:separator/>
      </w:r>
    </w:p>
  </w:endnote>
  <w:endnote w:type="continuationSeparator" w:id="0">
    <w:p w14:paraId="5FAD5EDA" w14:textId="77777777" w:rsidR="00DD5117" w:rsidRDefault="00DD511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775057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F531EC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126C9" w14:textId="77777777" w:rsidR="00DD5117" w:rsidRDefault="00DD5117" w:rsidP="00AC1A4B">
      <w:r>
        <w:separator/>
      </w:r>
    </w:p>
  </w:footnote>
  <w:footnote w:type="continuationSeparator" w:id="0">
    <w:p w14:paraId="14710022" w14:textId="77777777" w:rsidR="00DD5117" w:rsidRDefault="00DD511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6C67055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596F99">
      <w:rPr>
        <w:rFonts w:ascii="Calibri" w:hAnsi="Calibri"/>
        <w:b/>
        <w:bCs/>
        <w:color w:val="4F81BD"/>
        <w:sz w:val="18"/>
        <w:szCs w:val="18"/>
        <w:lang w:val="pl-PL" w:eastAsia="ar-SA"/>
      </w:rPr>
      <w:t>91</w:t>
    </w:r>
    <w:r w:rsidR="00A7077B">
      <w:rPr>
        <w:rFonts w:ascii="Calibri" w:hAnsi="Calibri"/>
        <w:b/>
        <w:bCs/>
        <w:color w:val="4F81BD"/>
        <w:sz w:val="18"/>
        <w:szCs w:val="18"/>
        <w:lang w:val="pl-PL" w:eastAsia="ar-SA"/>
      </w:rPr>
      <w:t>.2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02</w:t>
    </w:r>
    <w:r w:rsidR="00FA74B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63993365">
    <w:abstractNumId w:val="49"/>
  </w:num>
  <w:num w:numId="2" w16cid:durableId="982319233">
    <w:abstractNumId w:val="39"/>
  </w:num>
  <w:num w:numId="3" w16cid:durableId="394662798">
    <w:abstractNumId w:val="40"/>
  </w:num>
  <w:num w:numId="4" w16cid:durableId="1275862472">
    <w:abstractNumId w:val="22"/>
  </w:num>
  <w:num w:numId="5" w16cid:durableId="1874609738">
    <w:abstractNumId w:val="48"/>
  </w:num>
  <w:num w:numId="6" w16cid:durableId="169105338">
    <w:abstractNumId w:val="18"/>
  </w:num>
  <w:num w:numId="7" w16cid:durableId="333336679">
    <w:abstractNumId w:val="24"/>
  </w:num>
  <w:num w:numId="8" w16cid:durableId="1996177155">
    <w:abstractNumId w:val="36"/>
  </w:num>
  <w:num w:numId="9" w16cid:durableId="607202368">
    <w:abstractNumId w:val="34"/>
  </w:num>
  <w:num w:numId="10" w16cid:durableId="1177118776">
    <w:abstractNumId w:val="35"/>
  </w:num>
  <w:num w:numId="11" w16cid:durableId="318384361">
    <w:abstractNumId w:val="45"/>
  </w:num>
  <w:num w:numId="12" w16cid:durableId="89202534">
    <w:abstractNumId w:val="32"/>
  </w:num>
  <w:num w:numId="13" w16cid:durableId="1241599463">
    <w:abstractNumId w:val="41"/>
  </w:num>
  <w:num w:numId="14" w16cid:durableId="1227187393">
    <w:abstractNumId w:val="43"/>
  </w:num>
  <w:num w:numId="15" w16cid:durableId="2081050768">
    <w:abstractNumId w:val="42"/>
  </w:num>
  <w:num w:numId="16" w16cid:durableId="1654795721">
    <w:abstractNumId w:val="26"/>
  </w:num>
  <w:num w:numId="17" w16cid:durableId="1862012259">
    <w:abstractNumId w:val="37"/>
  </w:num>
  <w:num w:numId="18" w16cid:durableId="830756447">
    <w:abstractNumId w:val="44"/>
  </w:num>
  <w:num w:numId="19" w16cid:durableId="846869298">
    <w:abstractNumId w:val="51"/>
  </w:num>
  <w:num w:numId="20" w16cid:durableId="520046559">
    <w:abstractNumId w:val="29"/>
  </w:num>
  <w:num w:numId="21" w16cid:durableId="1894583993">
    <w:abstractNumId w:val="52"/>
  </w:num>
  <w:num w:numId="22" w16cid:durableId="604730450">
    <w:abstractNumId w:val="17"/>
  </w:num>
  <w:num w:numId="23" w16cid:durableId="388111393">
    <w:abstractNumId w:val="47"/>
  </w:num>
  <w:num w:numId="24" w16cid:durableId="813913014">
    <w:abstractNumId w:val="38"/>
  </w:num>
  <w:num w:numId="25" w16cid:durableId="799693340">
    <w:abstractNumId w:val="27"/>
  </w:num>
  <w:num w:numId="26" w16cid:durableId="1610701215">
    <w:abstractNumId w:val="30"/>
  </w:num>
  <w:num w:numId="27" w16cid:durableId="1632442724">
    <w:abstractNumId w:val="54"/>
  </w:num>
  <w:num w:numId="28" w16cid:durableId="2141192552">
    <w:abstractNumId w:val="25"/>
  </w:num>
  <w:num w:numId="29" w16cid:durableId="437483369">
    <w:abstractNumId w:val="50"/>
  </w:num>
  <w:num w:numId="30" w16cid:durableId="721827784">
    <w:abstractNumId w:val="33"/>
  </w:num>
  <w:num w:numId="31" w16cid:durableId="1113940913">
    <w:abstractNumId w:val="53"/>
  </w:num>
  <w:num w:numId="32" w16cid:durableId="1549680571">
    <w:abstractNumId w:val="46"/>
  </w:num>
  <w:num w:numId="33" w16cid:durableId="1126390891">
    <w:abstractNumId w:val="31"/>
  </w:num>
  <w:num w:numId="34" w16cid:durableId="2061203930">
    <w:abstractNumId w:val="21"/>
  </w:num>
  <w:num w:numId="35" w16cid:durableId="1713722348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3B5"/>
    <w:rsid w:val="00100FC6"/>
    <w:rsid w:val="001030B9"/>
    <w:rsid w:val="001035D2"/>
    <w:rsid w:val="00103B7F"/>
    <w:rsid w:val="0011128A"/>
    <w:rsid w:val="00111F96"/>
    <w:rsid w:val="001149B8"/>
    <w:rsid w:val="00114A18"/>
    <w:rsid w:val="001205ED"/>
    <w:rsid w:val="001250C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1F5D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E7861"/>
    <w:rsid w:val="001F0CBC"/>
    <w:rsid w:val="001F2F25"/>
    <w:rsid w:val="001F3366"/>
    <w:rsid w:val="001F7D06"/>
    <w:rsid w:val="002001B2"/>
    <w:rsid w:val="0020500F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17294"/>
    <w:rsid w:val="00322CFD"/>
    <w:rsid w:val="003243A8"/>
    <w:rsid w:val="003254AF"/>
    <w:rsid w:val="00333721"/>
    <w:rsid w:val="003337D6"/>
    <w:rsid w:val="003374FD"/>
    <w:rsid w:val="00342773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C6A4B"/>
    <w:rsid w:val="003D256C"/>
    <w:rsid w:val="003D3A8E"/>
    <w:rsid w:val="003E1777"/>
    <w:rsid w:val="003E1BDA"/>
    <w:rsid w:val="003E21F8"/>
    <w:rsid w:val="003E2F5A"/>
    <w:rsid w:val="003E42F6"/>
    <w:rsid w:val="003E6664"/>
    <w:rsid w:val="003F3993"/>
    <w:rsid w:val="00403A20"/>
    <w:rsid w:val="00406522"/>
    <w:rsid w:val="00413FEC"/>
    <w:rsid w:val="00415464"/>
    <w:rsid w:val="004257D4"/>
    <w:rsid w:val="00427E50"/>
    <w:rsid w:val="004304E6"/>
    <w:rsid w:val="004314E3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27E8D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96F99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5E53"/>
    <w:rsid w:val="005D6FC1"/>
    <w:rsid w:val="005E5282"/>
    <w:rsid w:val="005E72F5"/>
    <w:rsid w:val="005F2A5E"/>
    <w:rsid w:val="005F3D87"/>
    <w:rsid w:val="005F4662"/>
    <w:rsid w:val="005F6186"/>
    <w:rsid w:val="00600914"/>
    <w:rsid w:val="00600ACB"/>
    <w:rsid w:val="0060367D"/>
    <w:rsid w:val="006042BF"/>
    <w:rsid w:val="0060516A"/>
    <w:rsid w:val="00614BBA"/>
    <w:rsid w:val="00621A02"/>
    <w:rsid w:val="0062615C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0E74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22E4"/>
    <w:rsid w:val="008A3F25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C1B"/>
    <w:rsid w:val="008F0DE5"/>
    <w:rsid w:val="008F0F6E"/>
    <w:rsid w:val="008F4735"/>
    <w:rsid w:val="008F4C40"/>
    <w:rsid w:val="008F7BC7"/>
    <w:rsid w:val="00900557"/>
    <w:rsid w:val="00902424"/>
    <w:rsid w:val="009068ED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75F99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0DA4"/>
    <w:rsid w:val="009C2FFB"/>
    <w:rsid w:val="009C3725"/>
    <w:rsid w:val="009C3DB5"/>
    <w:rsid w:val="009C7C8E"/>
    <w:rsid w:val="009D56EB"/>
    <w:rsid w:val="009E3A97"/>
    <w:rsid w:val="009E78E6"/>
    <w:rsid w:val="009F3E56"/>
    <w:rsid w:val="009F759B"/>
    <w:rsid w:val="00A017CD"/>
    <w:rsid w:val="00A01D5E"/>
    <w:rsid w:val="00A029A4"/>
    <w:rsid w:val="00A03F64"/>
    <w:rsid w:val="00A07039"/>
    <w:rsid w:val="00A10748"/>
    <w:rsid w:val="00A11359"/>
    <w:rsid w:val="00A15176"/>
    <w:rsid w:val="00A214DB"/>
    <w:rsid w:val="00A33CF6"/>
    <w:rsid w:val="00A3672D"/>
    <w:rsid w:val="00A40533"/>
    <w:rsid w:val="00A4210D"/>
    <w:rsid w:val="00A43A4F"/>
    <w:rsid w:val="00A447AD"/>
    <w:rsid w:val="00A45003"/>
    <w:rsid w:val="00A45BE7"/>
    <w:rsid w:val="00A46220"/>
    <w:rsid w:val="00A5110F"/>
    <w:rsid w:val="00A57B18"/>
    <w:rsid w:val="00A654C3"/>
    <w:rsid w:val="00A7077B"/>
    <w:rsid w:val="00A72283"/>
    <w:rsid w:val="00A72D30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43AE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324"/>
    <w:rsid w:val="00B15887"/>
    <w:rsid w:val="00B16B7C"/>
    <w:rsid w:val="00B178A7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7983"/>
    <w:rsid w:val="00B94DE2"/>
    <w:rsid w:val="00BA0CA8"/>
    <w:rsid w:val="00BA5221"/>
    <w:rsid w:val="00BA6D6F"/>
    <w:rsid w:val="00BA6EA5"/>
    <w:rsid w:val="00BB4DF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3E"/>
    <w:rsid w:val="00CC06CB"/>
    <w:rsid w:val="00CC1A49"/>
    <w:rsid w:val="00CC6320"/>
    <w:rsid w:val="00CC75C2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535DB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5E3"/>
    <w:rsid w:val="00D91E20"/>
    <w:rsid w:val="00D92BDE"/>
    <w:rsid w:val="00D92C71"/>
    <w:rsid w:val="00D9314D"/>
    <w:rsid w:val="00DA0BAA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5117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0AD6"/>
    <w:rsid w:val="00E2323C"/>
    <w:rsid w:val="00E23A00"/>
    <w:rsid w:val="00E3036A"/>
    <w:rsid w:val="00E334B8"/>
    <w:rsid w:val="00E34751"/>
    <w:rsid w:val="00E40FFD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1463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635E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31EC"/>
    <w:rsid w:val="00F55BCE"/>
    <w:rsid w:val="00F63472"/>
    <w:rsid w:val="00F64313"/>
    <w:rsid w:val="00F64665"/>
    <w:rsid w:val="00F6554B"/>
    <w:rsid w:val="00F769D0"/>
    <w:rsid w:val="00F776C0"/>
    <w:rsid w:val="00F84E28"/>
    <w:rsid w:val="00F861F6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A74B4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511B1-DC27-4022-8DD7-D22DFAE4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2021-02-17T13:12:00Z</dcterms:created>
  <dcterms:modified xsi:type="dcterms:W3CDTF">2025-10-08T10:17:00Z</dcterms:modified>
</cp:coreProperties>
</file>